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1F551C08" w14:textId="77777777" w:rsidR="00A56D20" w:rsidRDefault="00A555B4" w:rsidP="00A56D2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395D2B81" w14:textId="43A1F74D" w:rsidR="00A81608" w:rsidRPr="00A56D20" w:rsidRDefault="00A81608" w:rsidP="00906C75">
      <w:pPr>
        <w:jc w:val="both"/>
        <w:rPr>
          <w:rFonts w:ascii="Arial Narrow" w:eastAsia="Arial" w:hAnsi="Arial Narrow" w:cstheme="majorBidi"/>
          <w:color w:val="2F5496" w:themeColor="accent1" w:themeShade="BF"/>
        </w:rPr>
      </w:pPr>
      <w:r w:rsidRPr="405C44E5">
        <w:rPr>
          <w:rFonts w:ascii="Arial Narrow" w:eastAsia="Arial" w:hAnsi="Arial Narrow" w:cstheme="majorBidi"/>
          <w:b/>
          <w:bCs/>
          <w:color w:val="000000" w:themeColor="text1"/>
          <w:sz w:val="32"/>
          <w:szCs w:val="32"/>
        </w:rPr>
        <w:t>„</w:t>
      </w:r>
      <w:r w:rsidR="00ED70BD" w:rsidRPr="405C44E5">
        <w:rPr>
          <w:rFonts w:ascii="Arial Narrow" w:hAnsi="Arial Narrow"/>
          <w:b/>
          <w:bCs/>
          <w:color w:val="333333"/>
          <w:sz w:val="32"/>
          <w:szCs w:val="32"/>
          <w:shd w:val="clear" w:color="auto" w:fill="FFFFFF"/>
        </w:rPr>
        <w:t xml:space="preserve">Licencie </w:t>
      </w:r>
      <w:r w:rsidR="00906C75">
        <w:rPr>
          <w:rFonts w:ascii="Arial Narrow" w:hAnsi="Arial Narrow"/>
          <w:b/>
          <w:bCs/>
          <w:color w:val="333333"/>
          <w:sz w:val="32"/>
          <w:szCs w:val="32"/>
        </w:rPr>
        <w:t xml:space="preserve">v rámci upgrade </w:t>
      </w:r>
      <w:r w:rsidR="00267B5E">
        <w:rPr>
          <w:rFonts w:ascii="Arial Narrow" w:hAnsi="Arial Narrow"/>
          <w:b/>
          <w:bCs/>
          <w:color w:val="333333"/>
          <w:sz w:val="32"/>
          <w:szCs w:val="32"/>
        </w:rPr>
        <w:t xml:space="preserve">monitorovacieho nástroja slúžiaceho na dohľad nad určitou časťou informačno-komunikačnej infraštruktúry </w:t>
      </w:r>
      <w:r w:rsidR="00906C75">
        <w:rPr>
          <w:rFonts w:ascii="Arial Narrow" w:hAnsi="Arial Narrow"/>
          <w:b/>
          <w:bCs/>
          <w:color w:val="333333"/>
          <w:sz w:val="32"/>
          <w:szCs w:val="32"/>
        </w:rPr>
        <w:t xml:space="preserve">MV SR“ </w:t>
      </w:r>
    </w:p>
    <w:p w14:paraId="465ABD4B" w14:textId="3D7BF48B" w:rsidR="00A81608" w:rsidRPr="008E3AFA" w:rsidRDefault="00A81608" w:rsidP="00A81608">
      <w:pPr>
        <w:pStyle w:val="Default"/>
        <w:jc w:val="both"/>
        <w:rPr>
          <w:rFonts w:ascii="Arial Narrow" w:hAnsi="Arial Narrow" w:cstheme="majorHAnsi"/>
          <w:color w:val="auto"/>
        </w:rPr>
      </w:pPr>
      <w:r w:rsidRPr="008E3AFA">
        <w:rPr>
          <w:rFonts w:ascii="Arial Narrow" w:hAnsi="Arial Narrow" w:cstheme="majorHAnsi"/>
          <w:color w:val="auto"/>
        </w:rPr>
        <w:t xml:space="preserve"> </w:t>
      </w:r>
      <w:r w:rsidR="00ED70BD">
        <w:rPr>
          <w:rFonts w:ascii="Arial Narrow" w:hAnsi="Arial Narrow" w:cstheme="majorHAnsi"/>
          <w:color w:val="auto"/>
        </w:rPr>
        <w:t>(ID zákazky JOSEPHINE 49633</w:t>
      </w:r>
      <w:r w:rsidRPr="008E3AFA">
        <w:rPr>
          <w:rFonts w:ascii="Arial Narrow" w:hAnsi="Arial Narrow" w:cstheme="majorHAnsi"/>
          <w:color w:val="auto"/>
        </w:rPr>
        <w:t xml:space="preserve">) </w:t>
      </w:r>
    </w:p>
    <w:p w14:paraId="440D5D26" w14:textId="77777777" w:rsidR="00A81608" w:rsidRPr="008A38F0" w:rsidRDefault="00A81608" w:rsidP="00A81608">
      <w:pPr>
        <w:jc w:val="both"/>
        <w:rPr>
          <w:rFonts w:ascii="Arial Narrow" w:hAnsi="Arial Narrow"/>
        </w:rPr>
      </w:pPr>
    </w:p>
    <w:p w14:paraId="4FBB43B6" w14:textId="77777777" w:rsidR="00A81608" w:rsidRPr="008A38F0" w:rsidRDefault="00A81608" w:rsidP="00A81608">
      <w:pPr>
        <w:jc w:val="both"/>
        <w:rPr>
          <w:rFonts w:ascii="Arial Narrow" w:hAnsi="Arial Narrow"/>
        </w:rPr>
      </w:pPr>
    </w:p>
    <w:p w14:paraId="5E216CD7" w14:textId="77777777" w:rsidR="00A81608" w:rsidRPr="008A38F0" w:rsidRDefault="00A81608" w:rsidP="00A81608">
      <w:pPr>
        <w:jc w:val="both"/>
        <w:rPr>
          <w:rFonts w:ascii="Arial Narrow" w:hAnsi="Arial Narrow"/>
        </w:rPr>
      </w:pPr>
    </w:p>
    <w:p w14:paraId="43595823" w14:textId="77777777" w:rsidR="00A81608" w:rsidRPr="008A38F0" w:rsidRDefault="00A81608" w:rsidP="00A81608">
      <w:pPr>
        <w:jc w:val="both"/>
        <w:rPr>
          <w:rFonts w:ascii="Arial Narrow" w:hAnsi="Arial Narrow"/>
        </w:rPr>
      </w:pPr>
    </w:p>
    <w:p w14:paraId="5596FCFF" w14:textId="77777777" w:rsidR="00A81608" w:rsidRPr="008A38F0" w:rsidRDefault="00A81608" w:rsidP="00A81608">
      <w:pPr>
        <w:jc w:val="both"/>
        <w:rPr>
          <w:rFonts w:ascii="Arial Narrow" w:hAnsi="Arial Narrow"/>
        </w:rPr>
      </w:pPr>
    </w:p>
    <w:p w14:paraId="1C74AB04" w14:textId="3BCD0E3A" w:rsidR="00A81608" w:rsidRPr="0014536A" w:rsidRDefault="00A81608" w:rsidP="00A81608">
      <w:pPr>
        <w:jc w:val="both"/>
        <w:rPr>
          <w:rFonts w:ascii="Arial Narrow" w:hAnsi="Arial Narrow"/>
          <w:sz w:val="18"/>
          <w:szCs w:val="18"/>
        </w:rPr>
      </w:pPr>
    </w:p>
    <w:p w14:paraId="42D16CE7" w14:textId="77777777" w:rsidR="00A81608" w:rsidRPr="008A38F0" w:rsidRDefault="00A81608" w:rsidP="00A81608">
      <w:pPr>
        <w:jc w:val="both"/>
        <w:rPr>
          <w:rFonts w:ascii="Arial Narrow" w:hAnsi="Arial Narrow"/>
        </w:rPr>
      </w:pPr>
    </w:p>
    <w:p w14:paraId="774BB973" w14:textId="77777777" w:rsidR="00A81608" w:rsidRPr="008A38F0" w:rsidRDefault="00A81608" w:rsidP="00A81608">
      <w:pPr>
        <w:jc w:val="both"/>
        <w:rPr>
          <w:rFonts w:ascii="Arial Narrow" w:hAnsi="Arial Narrow"/>
        </w:rPr>
      </w:pPr>
    </w:p>
    <w:p w14:paraId="2F166152" w14:textId="77777777" w:rsidR="00A81608" w:rsidRPr="008A38F0" w:rsidRDefault="00A81608" w:rsidP="00A81608">
      <w:pPr>
        <w:jc w:val="both"/>
        <w:rPr>
          <w:rFonts w:ascii="Arial Narrow" w:hAnsi="Arial Narrow"/>
        </w:rPr>
      </w:pPr>
    </w:p>
    <w:p w14:paraId="08A05A0A" w14:textId="77777777" w:rsidR="00A81608" w:rsidRPr="008A38F0" w:rsidRDefault="00A81608" w:rsidP="00A81608">
      <w:pPr>
        <w:jc w:val="both"/>
        <w:rPr>
          <w:rFonts w:ascii="Arial Narrow" w:hAnsi="Arial Narrow"/>
        </w:rPr>
      </w:pPr>
    </w:p>
    <w:p w14:paraId="0AAADD8B" w14:textId="77777777" w:rsidR="00A81608" w:rsidRPr="008A38F0" w:rsidRDefault="00A81608" w:rsidP="00A81608">
      <w:pPr>
        <w:jc w:val="both"/>
        <w:rPr>
          <w:rFonts w:ascii="Arial Narrow" w:hAnsi="Arial Narrow"/>
        </w:rPr>
      </w:pPr>
    </w:p>
    <w:p w14:paraId="5801E1E8" w14:textId="77777777" w:rsidR="00A81608" w:rsidRPr="008A38F0" w:rsidRDefault="00A81608" w:rsidP="00A81608">
      <w:pPr>
        <w:jc w:val="both"/>
        <w:rPr>
          <w:rFonts w:ascii="Arial Narrow" w:hAnsi="Arial Narrow"/>
        </w:rPr>
      </w:pPr>
    </w:p>
    <w:p w14:paraId="5B4454E6" w14:textId="77777777" w:rsidR="00A81608" w:rsidRDefault="00A81608" w:rsidP="00A81608">
      <w:pPr>
        <w:jc w:val="both"/>
        <w:rPr>
          <w:rFonts w:ascii="Arial Narrow" w:hAnsi="Arial Narrow"/>
        </w:rPr>
      </w:pPr>
    </w:p>
    <w:p w14:paraId="6779F0AA" w14:textId="77777777" w:rsidR="00A81608" w:rsidRDefault="00A81608" w:rsidP="00A81608">
      <w:pPr>
        <w:jc w:val="both"/>
        <w:rPr>
          <w:rFonts w:ascii="Arial Narrow" w:hAnsi="Arial Narrow"/>
        </w:rPr>
      </w:pPr>
    </w:p>
    <w:p w14:paraId="4C12A64A" w14:textId="77777777" w:rsidR="00A81608" w:rsidRDefault="00A81608" w:rsidP="00A81608">
      <w:pPr>
        <w:jc w:val="both"/>
        <w:rPr>
          <w:rFonts w:ascii="Arial Narrow" w:hAnsi="Arial Narrow"/>
        </w:rPr>
      </w:pPr>
    </w:p>
    <w:p w14:paraId="02823A61" w14:textId="77777777" w:rsidR="00A81608" w:rsidRDefault="00A81608" w:rsidP="00A81608">
      <w:pPr>
        <w:jc w:val="both"/>
        <w:rPr>
          <w:rFonts w:ascii="Arial Narrow" w:hAnsi="Arial Narrow"/>
        </w:rPr>
      </w:pPr>
    </w:p>
    <w:p w14:paraId="59065861" w14:textId="2F430B1B" w:rsidR="00A81608" w:rsidRPr="008A38F0" w:rsidRDefault="00A81608" w:rsidP="00A81608">
      <w:pPr>
        <w:jc w:val="both"/>
        <w:rPr>
          <w:rFonts w:ascii="Arial Narrow" w:hAnsi="Arial Narrow"/>
        </w:rPr>
      </w:pPr>
      <w:r>
        <w:rPr>
          <w:rFonts w:ascii="Arial Narrow" w:hAnsi="Arial Narrow"/>
        </w:rPr>
        <w:t xml:space="preserve">V </w:t>
      </w:r>
      <w:r w:rsidRPr="008A38F0">
        <w:rPr>
          <w:rFonts w:ascii="Arial Narrow" w:hAnsi="Arial Narrow"/>
        </w:rPr>
        <w:t xml:space="preserve">Bratislave, dňa </w:t>
      </w:r>
      <w:r w:rsidR="00AE4E9C">
        <w:rPr>
          <w:rFonts w:ascii="Arial Narrow" w:hAnsi="Arial Narrow"/>
        </w:rPr>
        <w:t>26.07</w:t>
      </w:r>
      <w:r w:rsidR="00C50394">
        <w:rPr>
          <w:rFonts w:ascii="Arial Narrow" w:hAnsi="Arial Narrow"/>
        </w:rPr>
        <w:t>.2024</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1DA08820"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PaedDr. Tomáš Rybárik</w:t>
      </w:r>
    </w:p>
    <w:p w14:paraId="55865A77" w14:textId="3292EC7F"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9549B9" w:rsidRPr="008A38F0">
        <w:rPr>
          <w:rFonts w:ascii="Arial Narrow" w:hAnsi="Arial Narrow"/>
        </w:rPr>
        <w:t>1</w:t>
      </w:r>
    </w:p>
    <w:p w14:paraId="1E497275" w14:textId="71FDFA6A"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9549B9" w:rsidRPr="008A38F0">
        <w:rPr>
          <w:rFonts w:ascii="Arial Narrow" w:hAnsi="Arial Narrow"/>
        </w:rPr>
        <w:t>tomas</w:t>
      </w:r>
      <w:r w:rsidR="00481BAF" w:rsidRPr="008A38F0">
        <w:rPr>
          <w:rFonts w:ascii="Arial Narrow" w:hAnsi="Arial Narrow"/>
        </w:rPr>
        <w:t>.</w:t>
      </w:r>
      <w:r w:rsidR="009549B9" w:rsidRPr="008A38F0">
        <w:rPr>
          <w:rFonts w:ascii="Arial Narrow" w:hAnsi="Arial Narrow"/>
        </w:rPr>
        <w:t>rybarik</w:t>
      </w:r>
      <w:r w:rsidR="00481BAF" w:rsidRPr="00F63E8E">
        <w:rPr>
          <w:rFonts w:ascii="Arial Narrow" w:hAnsi="Arial Narrow"/>
        </w:rPr>
        <w:t>@</w:t>
      </w:r>
      <w:r w:rsidR="00481BAF" w:rsidRPr="008A38F0">
        <w:rPr>
          <w:rFonts w:ascii="Arial Narrow" w:hAnsi="Arial Narrow"/>
        </w:rPr>
        <w:t>minv.sk</w:t>
      </w:r>
    </w:p>
    <w:p w14:paraId="1F9973E8" w14:textId="77777777" w:rsidR="005F65B7" w:rsidRDefault="005F65B7" w:rsidP="008A38F0">
      <w:pPr>
        <w:spacing w:line="276" w:lineRule="auto"/>
        <w:jc w:val="both"/>
        <w:rPr>
          <w:rFonts w:ascii="Arial Narrow" w:hAnsi="Arial Narrow"/>
        </w:rPr>
      </w:pPr>
    </w:p>
    <w:p w14:paraId="6EC9E33B" w14:textId="77777777" w:rsidR="0069611A" w:rsidRPr="001B44CA" w:rsidRDefault="0069611A" w:rsidP="0069611A">
      <w:pPr>
        <w:spacing w:line="276" w:lineRule="auto"/>
        <w:jc w:val="both"/>
        <w:rPr>
          <w:rFonts w:ascii="Arial Narrow" w:hAnsi="Arial Narrow"/>
          <w:sz w:val="28"/>
          <w:szCs w:val="28"/>
        </w:rPr>
      </w:pPr>
      <w:r w:rsidRPr="001B44CA">
        <w:rPr>
          <w:rFonts w:ascii="Arial Narrow" w:hAnsi="Arial Narrow"/>
          <w:szCs w:val="28"/>
        </w:rPr>
        <w:t xml:space="preserve">Komunikačné rozhranie:     </w:t>
      </w:r>
    </w:p>
    <w:p w14:paraId="12116F5D" w14:textId="51322D3B" w:rsidR="005F65B7" w:rsidRPr="004058C6" w:rsidRDefault="005F65B7" w:rsidP="008A38F0">
      <w:pPr>
        <w:spacing w:line="276" w:lineRule="auto"/>
        <w:jc w:val="both"/>
        <w:rPr>
          <w:rFonts w:ascii="Arial Narrow" w:hAnsi="Arial Narrow"/>
        </w:rPr>
      </w:pPr>
      <w:r>
        <w:rPr>
          <w:rFonts w:ascii="Arial Narrow" w:hAnsi="Arial Narrow"/>
        </w:rPr>
        <w:t xml:space="preserve">Odkaz </w:t>
      </w:r>
      <w:r w:rsidRPr="004058C6">
        <w:rPr>
          <w:rFonts w:ascii="Arial Narrow" w:hAnsi="Arial Narrow"/>
        </w:rPr>
        <w:t xml:space="preserve">na adresu, na ktorej sú prístupné súťažné podklady ku KO: </w:t>
      </w:r>
    </w:p>
    <w:p w14:paraId="02B8A336" w14:textId="0214E1CD" w:rsidR="00814958" w:rsidRDefault="005F65B7" w:rsidP="008A38F0">
      <w:pPr>
        <w:spacing w:line="276" w:lineRule="auto"/>
        <w:jc w:val="both"/>
        <w:rPr>
          <w:rFonts w:ascii="Arial Narrow" w:hAnsi="Arial Narrow"/>
        </w:rPr>
      </w:pPr>
      <w:r w:rsidRPr="004058C6">
        <w:rPr>
          <w:rFonts w:ascii="Arial Narrow" w:hAnsi="Arial Narrow"/>
        </w:rPr>
        <w:t xml:space="preserve">KO: </w:t>
      </w:r>
      <w:hyperlink r:id="rId8" w:history="1">
        <w:r w:rsidR="00ED70BD" w:rsidRPr="00231FDF">
          <w:rPr>
            <w:rStyle w:val="Hypertextovprepojenie"/>
            <w:rFonts w:ascii="Arial Narrow" w:hAnsi="Arial Narrow"/>
          </w:rPr>
          <w:t>https://josephine.proebiz.com/sk/tender/49633/summary</w:t>
        </w:r>
      </w:hyperlink>
    </w:p>
    <w:p w14:paraId="2481D3AB" w14:textId="77777777" w:rsidR="00ED70BD" w:rsidRDefault="00ED70BD" w:rsidP="008A38F0">
      <w:pPr>
        <w:spacing w:line="276" w:lineRule="auto"/>
        <w:jc w:val="both"/>
        <w:rPr>
          <w:rFonts w:ascii="Arial Narrow" w:hAnsi="Arial Narrow"/>
        </w:rPr>
      </w:pPr>
    </w:p>
    <w:p w14:paraId="5EA37F76" w14:textId="3A408F24" w:rsidR="0014536A" w:rsidRDefault="0014536A" w:rsidP="005F65B7">
      <w:pPr>
        <w:pStyle w:val="Default"/>
        <w:rPr>
          <w:rFonts w:ascii="Arial Narrow" w:hAnsi="Arial Narrow"/>
          <w:color w:val="auto"/>
        </w:rPr>
      </w:pPr>
    </w:p>
    <w:p w14:paraId="2A3C59D4" w14:textId="03D6B327" w:rsidR="005F65B7" w:rsidRPr="00E75FFC" w:rsidRDefault="005F65B7" w:rsidP="005F65B7">
      <w:pPr>
        <w:pStyle w:val="Default"/>
        <w:rPr>
          <w:rStyle w:val="Hypertextovprepojenie"/>
        </w:rPr>
      </w:pPr>
      <w:r w:rsidRPr="00E75FFC">
        <w:rPr>
          <w:rFonts w:ascii="Arial Narrow" w:hAnsi="Arial Narrow"/>
          <w:color w:val="auto"/>
        </w:rPr>
        <w:t xml:space="preserve">Odkaz na adresu, na ktorej sú prístupné súťažné podklady ku </w:t>
      </w:r>
      <w:r w:rsidRPr="004058C6">
        <w:rPr>
          <w:rFonts w:ascii="Arial Narrow" w:hAnsi="Arial Narrow"/>
        </w:rPr>
        <w:t xml:space="preserve">DNS a podmienkam účasti: </w:t>
      </w:r>
      <w:r w:rsidRPr="00E75FFC">
        <w:rPr>
          <w:rFonts w:ascii="Arial Narrow" w:hAnsi="Arial Narrow" w:cs="Times New Roman"/>
          <w:color w:val="auto"/>
        </w:rPr>
        <w:t>DNS:</w:t>
      </w:r>
      <w:r w:rsidRPr="00E75FFC">
        <w:t xml:space="preserve"> </w:t>
      </w:r>
      <w:hyperlink r:id="rId9" w:history="1">
        <w:r w:rsidRPr="00E75FFC">
          <w:rPr>
            <w:rStyle w:val="Hypertextovprepojenie"/>
            <w:rFonts w:ascii="Arial Narrow" w:hAnsi="Arial Narrow" w:cs="Times New Roman"/>
          </w:rPr>
          <w:t>https://josephine.proebiz.com/sk/tender/19581/summary</w:t>
        </w:r>
      </w:hyperlink>
      <w:r w:rsidRPr="00E75FFC">
        <w:t xml:space="preserve"> </w:t>
      </w:r>
      <w:r w:rsidRPr="00E75FFC">
        <w:rPr>
          <w:rStyle w:val="Hypertextovprepojenie"/>
        </w:rPr>
        <w:t xml:space="preserve"> </w:t>
      </w:r>
    </w:p>
    <w:p w14:paraId="27FBA4FE" w14:textId="228AA9C1" w:rsidR="005F65B7" w:rsidRPr="004058C6" w:rsidRDefault="005F65B7" w:rsidP="008A38F0">
      <w:pPr>
        <w:spacing w:line="276" w:lineRule="auto"/>
        <w:jc w:val="both"/>
        <w:rPr>
          <w:rStyle w:val="Hypertextovprepojenie"/>
          <w:rFonts w:ascii="Arial Narrow" w:hAnsi="Arial Narrow"/>
        </w:rPr>
      </w:pPr>
    </w:p>
    <w:p w14:paraId="259D68BF" w14:textId="3A1FCA44" w:rsidR="005F65B7" w:rsidRPr="00E75FFC" w:rsidRDefault="004058C6" w:rsidP="005F65B7">
      <w:pPr>
        <w:spacing w:line="276" w:lineRule="auto"/>
        <w:ind w:right="-2"/>
        <w:jc w:val="both"/>
        <w:rPr>
          <w:rFonts w:ascii="Arial Narrow" w:hAnsi="Arial Narrow"/>
        </w:rPr>
      </w:pPr>
      <w:r w:rsidRPr="00E75FFC">
        <w:rPr>
          <w:rFonts w:ascii="Arial Narrow" w:hAnsi="Arial Narrow"/>
        </w:rPr>
        <w:t>Odkaz na o</w:t>
      </w:r>
      <w:r w:rsidR="005F65B7" w:rsidRPr="00E75FFC">
        <w:rPr>
          <w:rFonts w:ascii="Arial Narrow" w:hAnsi="Arial Narrow"/>
        </w:rPr>
        <w:t xml:space="preserve">známenie o vyhlásení VO: </w:t>
      </w:r>
    </w:p>
    <w:p w14:paraId="1AEA9784" w14:textId="70AC85FF" w:rsidR="005F65B7" w:rsidRPr="00E75FFC" w:rsidRDefault="00BE086D" w:rsidP="005F65B7">
      <w:pPr>
        <w:spacing w:line="276" w:lineRule="auto"/>
        <w:ind w:right="-2"/>
        <w:jc w:val="both"/>
        <w:rPr>
          <w:rFonts w:ascii="Arial Narrow" w:hAnsi="Arial Narrow"/>
        </w:rPr>
      </w:pPr>
      <w:hyperlink r:id="rId10" w:history="1">
        <w:r w:rsidR="005F65B7" w:rsidRPr="00E75FFC">
          <w:rPr>
            <w:rStyle w:val="Hypertextovprepojenie"/>
            <w:rFonts w:ascii="Arial Narrow" w:hAnsi="Arial Narrow"/>
          </w:rPr>
          <w:t>https://www.uvo.gov.sk/vestnik-a-registre/vestnik/oznamenie/detail/518497?cHash=cce9e10edccc476914a7ab6f2dd7a8b8</w:t>
        </w:r>
      </w:hyperlink>
      <w:r w:rsidR="005F65B7" w:rsidRPr="004058C6">
        <w:rPr>
          <w:rStyle w:val="Hypertextovprepojenie"/>
          <w:rFonts w:ascii="Arial Narrow" w:hAnsi="Arial Narrow"/>
        </w:rPr>
        <w:t xml:space="preserve"> </w:t>
      </w:r>
      <w:r w:rsidR="005F65B7" w:rsidRPr="004058C6">
        <w:rPr>
          <w:rStyle w:val="Hypertextovprepojenie"/>
        </w:rPr>
        <w:t xml:space="preserve"> </w:t>
      </w:r>
    </w:p>
    <w:p w14:paraId="005A04A5" w14:textId="687D88C9"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0" w:name="_Toc488059670"/>
      <w:r w:rsidRPr="12763701">
        <w:rPr>
          <w:rFonts w:ascii="Arial Narrow" w:hAnsi="Arial Narrow"/>
          <w:color w:val="2F5496" w:themeColor="accent1" w:themeShade="BF"/>
        </w:rPr>
        <w:t>Predmet zákazky</w:t>
      </w:r>
      <w:bookmarkEnd w:id="0"/>
    </w:p>
    <w:p w14:paraId="6BEAB29E" w14:textId="0ED69054" w:rsidR="66FF1CE4" w:rsidRPr="00906C75" w:rsidRDefault="66FF1CE4" w:rsidP="12763701">
      <w:pPr>
        <w:ind w:left="-20" w:right="-20"/>
        <w:jc w:val="both"/>
        <w:rPr>
          <w:rFonts w:ascii="Arial Narrow" w:hAnsi="Arial Narrow"/>
          <w:sz w:val="22"/>
          <w:szCs w:val="22"/>
        </w:rPr>
      </w:pPr>
      <w:r w:rsidRPr="12763701">
        <w:rPr>
          <w:rFonts w:ascii="Arial Narrow" w:eastAsia="Arial Narrow" w:hAnsi="Arial Narrow" w:cs="Arial Narrow"/>
          <w:sz w:val="22"/>
          <w:szCs w:val="22"/>
        </w:rPr>
        <w:t xml:space="preserve">Predmetom zákazky je nákup licencií softvérového produktu Microsoft, ktoré sú potrebné pre realizáciu upgrade monitorovacieho nástroja slúžiaceho na dohľad nad určitou časťou informačno-komunikačnej infraštruktúry MVSR. Pre upgrade tohto monitorovacieho nástroja je potrebné použiť presne verziu operačného systému Windows 2019, nakoľko výrobca monitorovacieho nástroja garantuje jeho funkčnosť práve s touto verziou operačného systému (nie vyššou ani nižšou verziou). </w:t>
      </w:r>
      <w:r w:rsidRPr="00906C75">
        <w:rPr>
          <w:rFonts w:ascii="Arial Narrow" w:eastAsia="Calibri" w:hAnsi="Arial Narrow" w:cs="Calibri"/>
          <w:sz w:val="22"/>
          <w:szCs w:val="22"/>
        </w:rPr>
        <w:t xml:space="preserve">Predmetom zákazky je aj sprístupnenie inštalačných súborov softvérov a ich licenčné kľúče na licenčnom portáli MPSA (Business Center), alebo ekvivalent (napr. CSP) pod mailovým kontom </w:t>
      </w:r>
      <w:hyperlink r:id="rId11">
        <w:r w:rsidRPr="003476D0">
          <w:rPr>
            <w:rStyle w:val="Hypertextovprepojenie"/>
            <w:rFonts w:ascii="Arial Narrow" w:eastAsia="Calibri" w:hAnsi="Arial Narrow" w:cs="Calibri"/>
            <w:color w:val="auto"/>
            <w:sz w:val="22"/>
            <w:szCs w:val="22"/>
          </w:rPr>
          <w:t>vlsc@minv.sk</w:t>
        </w:r>
      </w:hyperlink>
      <w:r w:rsidRPr="003476D0">
        <w:rPr>
          <w:rFonts w:ascii="Arial Narrow" w:eastAsia="Calibri" w:hAnsi="Arial Narrow" w:cs="Calibri"/>
          <w:sz w:val="22"/>
          <w:szCs w:val="22"/>
        </w:rPr>
        <w:t>.</w:t>
      </w:r>
      <w:r w:rsidRPr="003476D0">
        <w:rPr>
          <w:rFonts w:ascii="Arial Narrow" w:eastAsia="Arial Narrow" w:hAnsi="Arial Narrow" w:cs="Arial Narrow"/>
          <w:sz w:val="22"/>
          <w:szCs w:val="22"/>
        </w:rPr>
        <w:t xml:space="preserve"> </w:t>
      </w:r>
    </w:p>
    <w:p w14:paraId="4745C18D" w14:textId="058BBA1A" w:rsidR="006E20FB" w:rsidRPr="008A38F0" w:rsidRDefault="00ED1F88" w:rsidP="008A38F0">
      <w:pPr>
        <w:spacing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8E4EE8" w:rsidRPr="008A38F0">
        <w:rPr>
          <w:rFonts w:ascii="Arial Narrow" w:eastAsia="Calibri" w:hAnsi="Arial Narrow"/>
        </w:rPr>
        <w:t xml:space="preserve"> týchto súťažných podkladov. </w:t>
      </w:r>
    </w:p>
    <w:p w14:paraId="55631A80" w14:textId="77777777" w:rsidR="00A56D20" w:rsidRDefault="00A56D20" w:rsidP="008A38F0">
      <w:pPr>
        <w:pStyle w:val="Bezriadkovania"/>
        <w:spacing w:line="276" w:lineRule="auto"/>
        <w:jc w:val="both"/>
        <w:rPr>
          <w:rFonts w:ascii="Arial Narrow" w:hAnsi="Arial Narrow"/>
        </w:rPr>
      </w:pPr>
      <w:bookmarkStart w:id="1" w:name="_GoBack"/>
      <w:bookmarkEnd w:id="1"/>
    </w:p>
    <w:p w14:paraId="5A1F0C12" w14:textId="5A9B95FB" w:rsidR="006E20FB" w:rsidRPr="00DC138F" w:rsidRDefault="006E20FB" w:rsidP="008A38F0">
      <w:pPr>
        <w:pStyle w:val="Bezriadkovania"/>
        <w:spacing w:line="276" w:lineRule="auto"/>
        <w:jc w:val="both"/>
        <w:rPr>
          <w:rFonts w:ascii="Arial Narrow" w:hAnsi="Arial Narrow"/>
          <w:b/>
          <w:bCs/>
          <w:color w:val="000000"/>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060075">
        <w:rPr>
          <w:rFonts w:ascii="Arial Narrow" w:hAnsi="Arial Narrow"/>
          <w:b/>
          <w:bCs/>
          <w:color w:val="000000"/>
        </w:rPr>
        <w:t>2</w:t>
      </w:r>
      <w:r w:rsidR="009549B9" w:rsidRPr="008A38F0">
        <w:rPr>
          <w:rFonts w:ascii="Arial Narrow" w:hAnsi="Arial Narrow"/>
          <w:b/>
          <w:bCs/>
          <w:color w:val="000000"/>
        </w:rPr>
        <w:t xml:space="preserve"> </w:t>
      </w:r>
      <w:r w:rsidR="00060075">
        <w:rPr>
          <w:rFonts w:ascii="Arial Narrow" w:hAnsi="Arial Narrow"/>
          <w:b/>
          <w:bCs/>
          <w:color w:val="000000"/>
        </w:rPr>
        <w:t>683</w:t>
      </w:r>
      <w:r w:rsidR="009549B9" w:rsidRPr="008A38F0">
        <w:rPr>
          <w:rFonts w:ascii="Arial Narrow" w:hAnsi="Arial Narrow"/>
          <w:b/>
          <w:bCs/>
          <w:color w:val="000000"/>
        </w:rPr>
        <w:t>,</w:t>
      </w:r>
      <w:r w:rsidR="00060075">
        <w:rPr>
          <w:rFonts w:ascii="Arial Narrow" w:hAnsi="Arial Narrow"/>
          <w:b/>
          <w:bCs/>
          <w:color w:val="000000"/>
        </w:rPr>
        <w:t xml:space="preserve"> </w:t>
      </w:r>
      <w:r w:rsidR="0014536A">
        <w:rPr>
          <w:rFonts w:ascii="Arial Narrow" w:hAnsi="Arial Narrow"/>
          <w:b/>
          <w:bCs/>
          <w:color w:val="000000"/>
        </w:rPr>
        <w:t>5</w:t>
      </w:r>
      <w:r w:rsidR="00060075">
        <w:rPr>
          <w:rFonts w:ascii="Arial Narrow" w:hAnsi="Arial Narrow"/>
          <w:b/>
          <w:bCs/>
          <w:color w:val="000000"/>
        </w:rPr>
        <w:t>3</w:t>
      </w:r>
      <w:r w:rsidR="009549B9" w:rsidRPr="008A38F0">
        <w:rPr>
          <w:rFonts w:ascii="Arial Narrow" w:hAnsi="Arial Narrow"/>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64F012EE" w14:textId="338429B9"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r w:rsidR="00EC5D0F" w:rsidRPr="008A38F0">
        <w:rPr>
          <w:rFonts w:ascii="Arial Narrow" w:hAnsi="Arial Narrow"/>
        </w:rPr>
        <w:t>do</w:t>
      </w:r>
      <w:r w:rsidRPr="008A38F0">
        <w:rPr>
          <w:rFonts w:ascii="Arial Narrow" w:hAnsi="Arial Narrow"/>
        </w:rPr>
        <w:t xml:space="preserve"> </w:t>
      </w:r>
      <w:r w:rsidR="00060075">
        <w:rPr>
          <w:rFonts w:ascii="Arial Narrow" w:hAnsi="Arial Narrow"/>
          <w:b/>
        </w:rPr>
        <w:t>7</w:t>
      </w:r>
      <w:r w:rsidR="006F69DE" w:rsidRPr="008819B2">
        <w:rPr>
          <w:rFonts w:ascii="Arial Narrow" w:hAnsi="Arial Narrow"/>
          <w:b/>
        </w:rPr>
        <w:t xml:space="preserve"> </w:t>
      </w:r>
      <w:r w:rsidR="00EC5D0F" w:rsidRPr="008819B2">
        <w:rPr>
          <w:rFonts w:ascii="Arial Narrow" w:hAnsi="Arial Narrow"/>
          <w:b/>
        </w:rPr>
        <w:t>dní</w:t>
      </w:r>
      <w:r w:rsidR="00684C99">
        <w:rPr>
          <w:rFonts w:ascii="Arial Narrow" w:hAnsi="Arial Narrow"/>
        </w:rPr>
        <w:t xml:space="preserve"> od nadobudnutia účinnosti</w:t>
      </w:r>
      <w:r w:rsidR="00EC5D0F" w:rsidRPr="008A38F0">
        <w:rPr>
          <w:rFonts w:ascii="Arial Narrow" w:hAnsi="Arial Narrow"/>
        </w:rPr>
        <w:t xml:space="preserve"> </w:t>
      </w:r>
      <w:r w:rsidR="00D34189">
        <w:rPr>
          <w:rFonts w:ascii="Arial Narrow" w:hAnsi="Arial Narrow"/>
        </w:rPr>
        <w:t xml:space="preserve">kúpnej </w:t>
      </w:r>
      <w:r w:rsidR="00EC5D0F" w:rsidRPr="008A38F0">
        <w:rPr>
          <w:rFonts w:ascii="Arial Narrow" w:hAnsi="Arial Narrow"/>
        </w:rPr>
        <w:t>zmluvy.</w:t>
      </w:r>
    </w:p>
    <w:p w14:paraId="6913138B" w14:textId="77777777" w:rsidR="009C6825" w:rsidRPr="008A38F0" w:rsidRDefault="009C6825"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1712F18E" w14:textId="00A82AC1" w:rsidR="00726D27" w:rsidRDefault="001C1994"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8A38F0">
        <w:rPr>
          <w:rFonts w:ascii="Arial Narrow" w:hAnsi="Arial Narrow"/>
          <w:sz w:val="24"/>
          <w:szCs w:val="24"/>
        </w:rPr>
        <w:t>Predmet zákazky bude financovaný z rozpočtovaných prostriedkov verejného obstarávateľa</w:t>
      </w:r>
      <w:r w:rsidRPr="008A38F0">
        <w:rPr>
          <w:rFonts w:ascii="Arial Narrow" w:hAnsi="Arial Narrow"/>
          <w:sz w:val="24"/>
          <w:szCs w:val="24"/>
          <w:lang w:val="sk-SK"/>
        </w:rPr>
        <w:t>.</w:t>
      </w:r>
    </w:p>
    <w:p w14:paraId="4E7CED81" w14:textId="77777777" w:rsidR="001C1994" w:rsidRPr="001C1994" w:rsidRDefault="001C1994"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lastRenderedPageBreak/>
        <w:t>Podmienky predloženia ponuky</w:t>
      </w:r>
      <w:bookmarkEnd w:id="5"/>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2"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3"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lastRenderedPageBreak/>
        <w:t>Predkladanie a obsah ponuky</w:t>
      </w:r>
      <w:bookmarkEnd w:id="7"/>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4"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2D3A7253"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821B5E">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6AA6710B" w14:textId="2D1F4236" w:rsidR="009C6825" w:rsidRPr="008A38F0" w:rsidRDefault="00A62D71" w:rsidP="008A38F0">
      <w:pPr>
        <w:pStyle w:val="Bezriadkovania"/>
        <w:spacing w:line="276" w:lineRule="auto"/>
        <w:jc w:val="both"/>
        <w:rPr>
          <w:rFonts w:ascii="Arial Narrow" w:hAnsi="Arial Narrow"/>
          <w:b/>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w:t>
      </w:r>
    </w:p>
    <w:p w14:paraId="0E4B9442" w14:textId="1309BD82" w:rsidR="009C6825" w:rsidRDefault="00A62D71" w:rsidP="008A38F0">
      <w:pPr>
        <w:pStyle w:val="Bezriadkovania"/>
        <w:spacing w:line="276" w:lineRule="auto"/>
        <w:jc w:val="both"/>
        <w:rPr>
          <w:rFonts w:ascii="Arial Narrow" w:hAnsi="Arial Narrow"/>
        </w:rPr>
      </w:pPr>
      <w:r w:rsidRPr="00C61F5B">
        <w:rPr>
          <w:rFonts w:ascii="Arial Narrow" w:hAnsi="Arial Narrow"/>
        </w:rPr>
        <w:t>prostriedku JOSEPHINE v časti zodpovedajúcej tejto zákazke.</w:t>
      </w:r>
    </w:p>
    <w:p w14:paraId="77B7E39D" w14:textId="64A3F17F" w:rsidR="00A62D71" w:rsidRPr="008A38F0" w:rsidRDefault="00A62D71" w:rsidP="008A38F0">
      <w:pPr>
        <w:pStyle w:val="Bezriadkovania"/>
        <w:spacing w:line="276" w:lineRule="auto"/>
        <w:jc w:val="both"/>
        <w:rPr>
          <w:rFonts w:ascii="Arial Narrow" w:hAnsi="Arial Narrow"/>
        </w:rPr>
      </w:pPr>
      <w:r w:rsidRPr="008A38F0">
        <w:rPr>
          <w:rFonts w:ascii="Arial Narrow" w:hAnsi="Arial Narrow"/>
        </w:rPr>
        <w:t>Ponuka z</w:t>
      </w:r>
      <w:r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w:t>
      </w:r>
    </w:p>
    <w:p w14:paraId="0483529D" w14:textId="5E5B14F4" w:rsidR="009C6825" w:rsidRDefault="00A62D71" w:rsidP="008A38F0">
      <w:pPr>
        <w:pStyle w:val="Bezriadkovania"/>
        <w:spacing w:line="276" w:lineRule="auto"/>
        <w:jc w:val="both"/>
        <w:rPr>
          <w:rFonts w:ascii="Arial Narrow" w:hAnsi="Arial Narrow"/>
        </w:rPr>
      </w:pPr>
      <w:r w:rsidRPr="008A38F0">
        <w:rPr>
          <w:rFonts w:ascii="Arial Narrow" w:hAnsi="Arial Narrow"/>
        </w:rPr>
        <w:t>neotvorí.</w:t>
      </w:r>
    </w:p>
    <w:p w14:paraId="673FC93A" w14:textId="77777777" w:rsidR="00A62D71" w:rsidRPr="008A38F0" w:rsidRDefault="00A62D71" w:rsidP="008A38F0">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lastRenderedPageBreak/>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w:t>
      </w:r>
      <w:r w:rsidRPr="008A38F0">
        <w:rPr>
          <w:rFonts w:ascii="Arial Narrow" w:eastAsia="TimesNewRomanPSMT" w:hAnsi="Arial Narrow"/>
          <w:color w:val="000000"/>
        </w:rPr>
        <w:lastRenderedPageBreak/>
        <w:t xml:space="preserve">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5"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9553F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6"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5E301CE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76D23531" w14:textId="3204F225" w:rsidR="009C6825" w:rsidRDefault="009C6825" w:rsidP="008A38F0">
      <w:pPr>
        <w:jc w:val="both"/>
        <w:rPr>
          <w:rFonts w:ascii="Arial Narrow" w:hAnsi="Arial Narrow"/>
        </w:rPr>
      </w:pPr>
      <w:r w:rsidRPr="008A38F0">
        <w:rPr>
          <w:rFonts w:ascii="Arial Narrow" w:hAnsi="Arial Narrow"/>
        </w:rPr>
        <w:t>Google Chrome</w:t>
      </w:r>
    </w:p>
    <w:p w14:paraId="02CA3283" w14:textId="29B644A8" w:rsidR="004E4B2F" w:rsidRPr="008A38F0" w:rsidRDefault="004E4B2F"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r>
        <w:rPr>
          <w:rFonts w:ascii="Arial Narrow" w:hAnsi="Arial Narrow"/>
        </w:rPr>
        <w:t xml:space="preserve"> </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lastRenderedPageBreak/>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72709DA9" w14:textId="1D9FE101" w:rsidR="009C6825" w:rsidRDefault="002B5A8E" w:rsidP="008A38F0">
      <w:pPr>
        <w:autoSpaceDE w:val="0"/>
        <w:autoSpaceDN w:val="0"/>
        <w:adjustRightInd w:val="0"/>
        <w:spacing w:line="276" w:lineRule="auto"/>
        <w:jc w:val="both"/>
        <w:rPr>
          <w:rFonts w:ascii="Arial Narrow" w:eastAsia="TimesNewRomanPSMT" w:hAnsi="Arial Narrow"/>
          <w:color w:val="000000"/>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Čas otvárania ponúk</w:t>
      </w:r>
    </w:p>
    <w:p w14:paraId="1987AE38" w14:textId="09663C8B" w:rsidR="002B5A8E" w:rsidRDefault="002B5A8E" w:rsidP="008A38F0">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je uvedený v elektronickom prostriedku JOSEPHINE v časti zodpovedajúcej tejto zákazke. </w:t>
      </w:r>
      <w:r w:rsidRPr="00F07060">
        <w:rPr>
          <w:rFonts w:ascii="Arial Narrow" w:hAnsi="Arial Narrow"/>
          <w:color w:val="000000"/>
        </w:rPr>
        <w:t>V zmysle § 61</w:t>
      </w:r>
    </w:p>
    <w:p w14:paraId="322D4C2E" w14:textId="3A7256C8" w:rsidR="002B5A8E" w:rsidRDefault="002B5A8E" w:rsidP="008A38F0">
      <w:pPr>
        <w:autoSpaceDE w:val="0"/>
        <w:autoSpaceDN w:val="0"/>
        <w:adjustRightInd w:val="0"/>
        <w:spacing w:line="276" w:lineRule="auto"/>
        <w:jc w:val="both"/>
        <w:rPr>
          <w:rFonts w:ascii="Arial Narrow" w:eastAsia="ArialMT" w:hAnsi="Arial Narrow"/>
        </w:rPr>
      </w:pPr>
      <w:r w:rsidRPr="00F07060">
        <w:rPr>
          <w:rFonts w:ascii="Arial Narrow" w:hAnsi="Arial Narrow"/>
          <w:color w:val="000000"/>
        </w:rPr>
        <w:t xml:space="preserve">ods. 4 ZVO </w:t>
      </w:r>
      <w:r w:rsidRPr="00633FA4">
        <w:rPr>
          <w:rFonts w:ascii="Arial Narrow" w:eastAsia="ArialMT" w:hAnsi="Arial Narrow"/>
        </w:rPr>
        <w:t>je otváranie ponúk neverejné, údaje z otvárania ponúk verejný obstarávateľ a</w:t>
      </w:r>
      <w:r>
        <w:rPr>
          <w:rFonts w:ascii="Arial Narrow" w:eastAsia="ArialMT" w:hAnsi="Arial Narrow"/>
        </w:rPr>
        <w:t> </w:t>
      </w:r>
      <w:r w:rsidRPr="00633FA4">
        <w:rPr>
          <w:rFonts w:ascii="Arial Narrow" w:eastAsia="ArialMT" w:hAnsi="Arial Narrow"/>
        </w:rPr>
        <w:t>obstarávateľ</w:t>
      </w:r>
    </w:p>
    <w:p w14:paraId="4F78004F" w14:textId="77777777" w:rsidR="002B5A8E" w:rsidRPr="00F07060" w:rsidRDefault="002B5A8E" w:rsidP="002B5A8E">
      <w:pPr>
        <w:pStyle w:val="Odsekzoznamu"/>
        <w:autoSpaceDE w:val="0"/>
        <w:autoSpaceDN w:val="0"/>
        <w:adjustRightInd w:val="0"/>
        <w:ind w:left="0"/>
        <w:jc w:val="both"/>
        <w:rPr>
          <w:rFonts w:ascii="Arial Narrow" w:hAnsi="Arial Narrow"/>
        </w:rPr>
      </w:pPr>
      <w:r w:rsidRPr="00633FA4">
        <w:rPr>
          <w:rFonts w:ascii="Arial Narrow" w:eastAsia="ArialMT" w:hAnsi="Arial Narrow"/>
        </w:rPr>
        <w:t>nezverejňuje a neposiela uchádzačom ani zápisnicu z otvárania ponúk</w:t>
      </w:r>
      <w:r w:rsidRPr="00F07060">
        <w:rPr>
          <w:rFonts w:ascii="Arial Narrow" w:hAnsi="Arial Narrow" w:cs="Segoe UI"/>
          <w:color w:val="494949"/>
          <w:shd w:val="clear" w:color="auto" w:fill="FFFFFF"/>
        </w:rPr>
        <w:t>.</w:t>
      </w:r>
    </w:p>
    <w:p w14:paraId="09FD7D9B" w14:textId="77777777" w:rsidR="002B5A8E" w:rsidRPr="008A38F0" w:rsidRDefault="002B5A8E" w:rsidP="008A38F0">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4ADE3E15" w14:textId="5B2CBEA9"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5E9B394D" w14:textId="37C0E34A" w:rsidR="00284128" w:rsidRDefault="00284128" w:rsidP="008A38F0">
      <w:pPr>
        <w:pStyle w:val="Odsekzoznamu"/>
        <w:autoSpaceDE w:val="0"/>
        <w:autoSpaceDN w:val="0"/>
        <w:adjustRightInd w:val="0"/>
        <w:spacing w:line="276" w:lineRule="auto"/>
        <w:ind w:left="0"/>
        <w:jc w:val="both"/>
        <w:rPr>
          <w:rFonts w:ascii="Arial Narrow" w:hAnsi="Arial Narrow"/>
          <w:color w:val="000000"/>
        </w:rPr>
      </w:pPr>
    </w:p>
    <w:p w14:paraId="3EBB78AD" w14:textId="77777777" w:rsidR="00284128" w:rsidRPr="00EC1C3E" w:rsidRDefault="00284128" w:rsidP="00284128">
      <w:pPr>
        <w:jc w:val="both"/>
        <w:rPr>
          <w:rFonts w:ascii="Arial Narrow" w:hAnsi="Arial Narrow"/>
          <w:sz w:val="22"/>
          <w:szCs w:val="22"/>
        </w:rPr>
      </w:pPr>
      <w:r w:rsidRPr="00EC1C3E">
        <w:rPr>
          <w:rFonts w:ascii="Arial Narrow" w:hAnsi="Arial Narrow"/>
        </w:rPr>
        <w:t>Verejný obstarávateľ určuje, že vyhodnotenie ponúk z hľadiska splnenia požiadaviek na predmet zákazky sa uskutoční po vyhodnotení ponúk na základe kritérií na vyhodnotenie ponúk, a to nasledujúcim spôsobom:</w:t>
      </w:r>
    </w:p>
    <w:p w14:paraId="39115C5D" w14:textId="15C929F9" w:rsidR="00284128" w:rsidRPr="00EC1C3E" w:rsidRDefault="00284128" w:rsidP="00284128">
      <w:pPr>
        <w:jc w:val="both"/>
        <w:rPr>
          <w:rFonts w:ascii="Arial Narrow" w:hAnsi="Arial Narrow"/>
        </w:rPr>
      </w:pPr>
      <w:r w:rsidRPr="00EC1C3E">
        <w:rPr>
          <w:rFonts w:ascii="Arial Narrow" w:hAnsi="Arial Narrow"/>
        </w:rPr>
        <w:t>a.) Zostaví poradie ponúk uchádzačov na základe vyhodnotenia návrhov na plnenie kritéria.</w:t>
      </w:r>
    </w:p>
    <w:p w14:paraId="6A113B9E" w14:textId="7581C304" w:rsidR="00284128" w:rsidRDefault="00284128" w:rsidP="00284128">
      <w:pPr>
        <w:pStyle w:val="Odsekzoznamu"/>
        <w:ind w:left="0"/>
        <w:jc w:val="both"/>
        <w:rPr>
          <w:rFonts w:ascii="Arial Narrow" w:hAnsi="Arial Narrow"/>
        </w:rPr>
      </w:pPr>
      <w:r w:rsidRPr="00EC1C3E">
        <w:rPr>
          <w:rFonts w:ascii="Arial Narrow"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E236F76" w14:textId="7B911415" w:rsidR="00DA7C5E" w:rsidRDefault="00DA7C5E" w:rsidP="00284128">
      <w:pPr>
        <w:pStyle w:val="Odsekzoznamu"/>
        <w:ind w:left="0"/>
        <w:jc w:val="both"/>
        <w:rPr>
          <w:rFonts w:ascii="Arial Narrow" w:hAnsi="Arial Narrow"/>
        </w:rPr>
      </w:pPr>
    </w:p>
    <w:p w14:paraId="11AC46A1" w14:textId="77777777" w:rsidR="00DA7C5E" w:rsidRPr="007A5BF6" w:rsidRDefault="00DA7C5E" w:rsidP="00DA7C5E">
      <w:pPr>
        <w:autoSpaceDE w:val="0"/>
        <w:autoSpaceDN w:val="0"/>
        <w:adjustRightInd w:val="0"/>
        <w:spacing w:line="276" w:lineRule="auto"/>
        <w:jc w:val="both"/>
        <w:rPr>
          <w:rFonts w:ascii="Arial Narrow" w:eastAsia="TimesNewRomanPSMT" w:hAnsi="Arial Narrow"/>
          <w:color w:val="000000"/>
        </w:rPr>
      </w:pPr>
    </w:p>
    <w:p w14:paraId="191E372D" w14:textId="77777777" w:rsidR="00DA7C5E" w:rsidRPr="007A5BF6" w:rsidRDefault="00DA7C5E" w:rsidP="00DA7C5E">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lastRenderedPageBreak/>
        <w:t>V rámci vyhodnocovania ponúk nebude použitá elektronická aukcia, preto verejný obstarávateľ upozorňuje, že návrhy na plnenie kritérií už nebude možné po predložení ponúk meniť.</w:t>
      </w:r>
    </w:p>
    <w:p w14:paraId="07BC73A7" w14:textId="77777777" w:rsidR="00DA7C5E" w:rsidRPr="00284128" w:rsidRDefault="00DA7C5E" w:rsidP="00284128">
      <w:pPr>
        <w:pStyle w:val="Odsekzoznamu"/>
        <w:ind w:left="0"/>
        <w:jc w:val="both"/>
        <w:rPr>
          <w:rFonts w:ascii="Arial Narrow" w:hAnsi="Arial Narrow"/>
        </w:rPr>
      </w:pPr>
    </w:p>
    <w:p w14:paraId="32290274" w14:textId="77777777" w:rsidR="00284128" w:rsidRDefault="00284128" w:rsidP="00284128"/>
    <w:p w14:paraId="6FB3AB41" w14:textId="30604ABB"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5ABDBE0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C2FA4C0" w14:textId="3E8ECC94"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331F3008" w14:textId="392986B5"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349B819F"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B76F6">
        <w:rPr>
          <w:rFonts w:ascii="Arial Narrow" w:hAnsi="Arial Narrow"/>
          <w:lang w:val="sk-SK"/>
        </w:rPr>
        <w:t>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7E13F85" w14:textId="0FB56686" w:rsidR="00FC26F2" w:rsidRPr="00700F8A" w:rsidRDefault="00FC26F2" w:rsidP="00700F8A">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3A4DD7DB" w14:textId="0148A991" w:rsidR="00376264" w:rsidRPr="008A38F0" w:rsidRDefault="00376264" w:rsidP="008A38F0">
      <w:pPr>
        <w:autoSpaceDE w:val="0"/>
        <w:autoSpaceDN w:val="0"/>
        <w:adjustRightInd w:val="0"/>
        <w:spacing w:line="276" w:lineRule="auto"/>
        <w:jc w:val="both"/>
        <w:rPr>
          <w:rFonts w:ascii="Arial Narrow" w:hAnsi="Arial Narrow"/>
          <w:b/>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58180F07"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2E0566DF" w14:textId="20483EFF" w:rsidR="00201A2D" w:rsidRDefault="00201A2D" w:rsidP="008A38F0">
      <w:pPr>
        <w:autoSpaceDE w:val="0"/>
        <w:autoSpaceDN w:val="0"/>
        <w:adjustRightInd w:val="0"/>
        <w:spacing w:line="276" w:lineRule="auto"/>
        <w:jc w:val="both"/>
        <w:rPr>
          <w:rFonts w:ascii="Arial Narrow" w:eastAsia="TimesNewRomanPSMT" w:hAnsi="Arial Narrow"/>
          <w:color w:val="000000"/>
        </w:rPr>
      </w:pPr>
    </w:p>
    <w:p w14:paraId="0EA58924" w14:textId="77777777" w:rsidR="00201A2D" w:rsidRPr="008A38F0" w:rsidRDefault="00201A2D"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64E12176"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6C7110">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7AF02B1F" w14:textId="0AFF99A1"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r w:rsidR="00C87B6C">
        <w:rPr>
          <w:rFonts w:ascii="Arial Narrow" w:eastAsia="TimesNewRomanPSMT" w:hAnsi="Arial Narrow"/>
        </w:rPr>
        <w:t>ceny</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685C189D" w14:textId="360181B4" w:rsidR="008819B2" w:rsidRPr="008A38F0"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p w14:paraId="7A4FB8EA" w14:textId="47139A87" w:rsidR="003A54A7" w:rsidRDefault="003A54A7" w:rsidP="003A54A7">
      <w:pPr>
        <w:pStyle w:val="Nadpis2"/>
        <w:rPr>
          <w:sz w:val="22"/>
          <w:szCs w:val="22"/>
          <w:lang w:val="sk-SK" w:eastAsia="cs-CZ"/>
        </w:rPr>
      </w:pPr>
    </w:p>
    <w:p w14:paraId="14FDCFB4" w14:textId="3737C2E1" w:rsidR="00945781" w:rsidRDefault="00945781"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p w14:paraId="3F6B158B" w14:textId="77777777" w:rsidR="00945781" w:rsidRPr="00945781" w:rsidRDefault="00945781" w:rsidP="00945781">
      <w:pPr>
        <w:rPr>
          <w:rFonts w:eastAsia="TimesNewRomanPSMT"/>
        </w:rPr>
      </w:pPr>
    </w:p>
    <w:p w14:paraId="784EA3FA" w14:textId="77777777" w:rsidR="00945781" w:rsidRPr="00945781" w:rsidRDefault="00945781" w:rsidP="00945781">
      <w:pPr>
        <w:rPr>
          <w:rFonts w:eastAsia="TimesNewRomanPSMT"/>
        </w:rPr>
      </w:pPr>
    </w:p>
    <w:p w14:paraId="1719FC48" w14:textId="77777777" w:rsidR="00945781" w:rsidRPr="00945781" w:rsidRDefault="00945781" w:rsidP="00945781">
      <w:pPr>
        <w:rPr>
          <w:rFonts w:eastAsia="TimesNewRomanPSMT"/>
        </w:rPr>
      </w:pPr>
    </w:p>
    <w:p w14:paraId="48DEB8CB" w14:textId="77777777" w:rsidR="00945781" w:rsidRPr="00945781" w:rsidRDefault="00945781" w:rsidP="00945781">
      <w:pPr>
        <w:rPr>
          <w:rFonts w:eastAsia="TimesNewRomanPSMT"/>
        </w:rPr>
      </w:pPr>
    </w:p>
    <w:p w14:paraId="5592F559" w14:textId="77777777" w:rsidR="00945781" w:rsidRPr="00945781" w:rsidRDefault="00945781" w:rsidP="00945781">
      <w:pPr>
        <w:rPr>
          <w:rFonts w:eastAsia="TimesNewRomanPSMT"/>
        </w:rPr>
      </w:pPr>
    </w:p>
    <w:p w14:paraId="54361169" w14:textId="77777777" w:rsidR="00945781" w:rsidRPr="00945781" w:rsidRDefault="00945781" w:rsidP="00945781">
      <w:pPr>
        <w:rPr>
          <w:rFonts w:eastAsia="TimesNewRomanPSMT"/>
        </w:rPr>
      </w:pPr>
    </w:p>
    <w:p w14:paraId="6AFDE2DB" w14:textId="77777777" w:rsidR="00945781" w:rsidRPr="00945781" w:rsidRDefault="00945781" w:rsidP="00945781">
      <w:pPr>
        <w:rPr>
          <w:rFonts w:eastAsia="TimesNewRomanPSMT"/>
        </w:rPr>
      </w:pPr>
    </w:p>
    <w:p w14:paraId="56C90C60" w14:textId="77777777" w:rsidR="00945781" w:rsidRPr="00945781" w:rsidRDefault="00945781" w:rsidP="00945781">
      <w:pPr>
        <w:rPr>
          <w:rFonts w:eastAsia="TimesNewRomanPSMT"/>
        </w:rPr>
      </w:pPr>
    </w:p>
    <w:p w14:paraId="08296DF0" w14:textId="77777777" w:rsidR="00945781" w:rsidRPr="00945781" w:rsidRDefault="00945781" w:rsidP="00945781">
      <w:pPr>
        <w:rPr>
          <w:rFonts w:eastAsia="TimesNewRomanPSMT"/>
        </w:rPr>
      </w:pPr>
    </w:p>
    <w:p w14:paraId="03A87E1C" w14:textId="77777777" w:rsidR="00945781" w:rsidRPr="00945781" w:rsidRDefault="00945781" w:rsidP="00945781">
      <w:pPr>
        <w:rPr>
          <w:rFonts w:eastAsia="TimesNewRomanPSMT"/>
        </w:rPr>
      </w:pPr>
    </w:p>
    <w:p w14:paraId="38755287" w14:textId="77777777" w:rsidR="00945781" w:rsidRPr="00945781" w:rsidRDefault="00945781" w:rsidP="00945781">
      <w:pPr>
        <w:rPr>
          <w:rFonts w:eastAsia="TimesNewRomanPSMT"/>
        </w:rPr>
      </w:pPr>
    </w:p>
    <w:p w14:paraId="00704328" w14:textId="77777777" w:rsidR="00945781" w:rsidRPr="00945781" w:rsidRDefault="00945781" w:rsidP="00945781">
      <w:pPr>
        <w:rPr>
          <w:rFonts w:eastAsia="TimesNewRomanPSMT"/>
        </w:rPr>
      </w:pPr>
    </w:p>
    <w:p w14:paraId="6B1C4336" w14:textId="77777777" w:rsidR="00945781" w:rsidRPr="00945781" w:rsidRDefault="00945781" w:rsidP="00945781">
      <w:pPr>
        <w:rPr>
          <w:rFonts w:eastAsia="TimesNewRomanPSMT"/>
        </w:rPr>
      </w:pPr>
    </w:p>
    <w:p w14:paraId="054392EC" w14:textId="77777777" w:rsidR="00945781" w:rsidRPr="00945781" w:rsidRDefault="00945781" w:rsidP="00945781">
      <w:pPr>
        <w:rPr>
          <w:rFonts w:eastAsia="TimesNewRomanPSMT"/>
        </w:rPr>
      </w:pPr>
    </w:p>
    <w:p w14:paraId="101121FE" w14:textId="77777777" w:rsidR="00945781" w:rsidRPr="00945781" w:rsidRDefault="00945781" w:rsidP="00945781">
      <w:pPr>
        <w:rPr>
          <w:rFonts w:eastAsia="TimesNewRomanPSMT"/>
        </w:rPr>
      </w:pPr>
    </w:p>
    <w:p w14:paraId="679E7472" w14:textId="77777777" w:rsidR="00945781" w:rsidRPr="00945781" w:rsidRDefault="00945781" w:rsidP="00945781">
      <w:pPr>
        <w:rPr>
          <w:rFonts w:eastAsia="TimesNewRomanPSMT"/>
        </w:rPr>
      </w:pPr>
    </w:p>
    <w:p w14:paraId="4C7A13E2" w14:textId="77777777" w:rsidR="00945781" w:rsidRPr="00945781" w:rsidRDefault="00945781" w:rsidP="00945781">
      <w:pPr>
        <w:rPr>
          <w:rFonts w:eastAsia="TimesNewRomanPSMT"/>
        </w:rPr>
      </w:pPr>
    </w:p>
    <w:p w14:paraId="4594B9CE" w14:textId="77777777" w:rsidR="00945781" w:rsidRPr="00945781" w:rsidRDefault="00945781" w:rsidP="00945781">
      <w:pPr>
        <w:rPr>
          <w:rFonts w:eastAsia="TimesNewRomanPSMT"/>
        </w:rPr>
      </w:pPr>
    </w:p>
    <w:p w14:paraId="6DEF204B" w14:textId="77777777" w:rsidR="00945781" w:rsidRPr="00945781" w:rsidRDefault="00945781" w:rsidP="00945781">
      <w:pPr>
        <w:rPr>
          <w:rFonts w:eastAsia="TimesNewRomanPSMT"/>
        </w:rPr>
      </w:pPr>
    </w:p>
    <w:p w14:paraId="46FE5AAA" w14:textId="77777777" w:rsidR="00945781" w:rsidRPr="00945781" w:rsidRDefault="00945781" w:rsidP="00945781">
      <w:pPr>
        <w:rPr>
          <w:rFonts w:eastAsia="TimesNewRomanPSMT"/>
        </w:rPr>
      </w:pPr>
    </w:p>
    <w:p w14:paraId="5246CA3F" w14:textId="77777777" w:rsidR="00945781" w:rsidRPr="00945781" w:rsidRDefault="00945781" w:rsidP="00945781">
      <w:pPr>
        <w:rPr>
          <w:rFonts w:eastAsia="TimesNewRomanPSMT"/>
        </w:rPr>
      </w:pPr>
    </w:p>
    <w:p w14:paraId="713C0940" w14:textId="000AD15C" w:rsidR="00945781" w:rsidRDefault="00945781" w:rsidP="00945781">
      <w:pPr>
        <w:rPr>
          <w:rFonts w:eastAsia="TimesNewRomanPSMT"/>
        </w:rPr>
      </w:pPr>
    </w:p>
    <w:p w14:paraId="591921EB" w14:textId="77777777" w:rsidR="00945781" w:rsidRPr="00945781" w:rsidRDefault="00945781" w:rsidP="00945781">
      <w:pPr>
        <w:rPr>
          <w:rFonts w:eastAsia="TimesNewRomanPSMT"/>
        </w:rPr>
      </w:pPr>
    </w:p>
    <w:p w14:paraId="3A0E5DAF" w14:textId="06854DC9" w:rsidR="003027C4" w:rsidRPr="00945781" w:rsidRDefault="00945781" w:rsidP="00945781">
      <w:pPr>
        <w:tabs>
          <w:tab w:val="left" w:pos="2505"/>
        </w:tabs>
        <w:rPr>
          <w:rFonts w:eastAsia="TimesNewRomanPSMT"/>
        </w:rPr>
      </w:pPr>
      <w:r>
        <w:rPr>
          <w:rFonts w:eastAsia="TimesNewRomanPSMT"/>
        </w:rPr>
        <w:tab/>
      </w:r>
    </w:p>
    <w:sectPr w:rsidR="003027C4" w:rsidRPr="00945781" w:rsidSect="00AD612E">
      <w:headerReference w:type="default" r:id="rId17"/>
      <w:footerReference w:type="default" r:id="rId18"/>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285094" w14:textId="77777777" w:rsidR="00BE086D" w:rsidRDefault="00BE086D">
      <w:r>
        <w:separator/>
      </w:r>
    </w:p>
  </w:endnote>
  <w:endnote w:type="continuationSeparator" w:id="0">
    <w:p w14:paraId="460944BA" w14:textId="77777777" w:rsidR="00BE086D" w:rsidRDefault="00BE0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03A56" w14:textId="2910F0E9" w:rsidR="003476D0" w:rsidRPr="008D1C69" w:rsidRDefault="00D70EF4" w:rsidP="003476D0">
    <w:pPr>
      <w:rPr>
        <w:sz w:val="18"/>
        <w:szCs w:val="18"/>
      </w:rPr>
    </w:pPr>
    <w:r w:rsidRPr="00D70EF4">
      <w:rPr>
        <w:rFonts w:ascii="Arial Narrow" w:eastAsia="Arial" w:hAnsi="Arial Narrow" w:cstheme="majorHAnsi"/>
        <w:color w:val="000000" w:themeColor="text1"/>
        <w:sz w:val="20"/>
        <w:szCs w:val="20"/>
      </w:rPr>
      <w:t>„</w:t>
    </w:r>
    <w:r w:rsidR="00945781">
      <w:rPr>
        <w:rFonts w:ascii="Arial Narrow" w:hAnsi="Arial Narrow"/>
        <w:bCs/>
        <w:color w:val="333333"/>
        <w:sz w:val="18"/>
        <w:szCs w:val="18"/>
        <w:shd w:val="clear" w:color="auto" w:fill="FFFFFF"/>
      </w:rPr>
      <w:t>Licencie</w:t>
    </w:r>
    <w:r w:rsidR="003476D0" w:rsidRPr="008D1C69">
      <w:rPr>
        <w:rFonts w:ascii="Arial Narrow" w:hAnsi="Arial Narrow"/>
        <w:bCs/>
        <w:color w:val="333333"/>
        <w:sz w:val="18"/>
        <w:szCs w:val="18"/>
      </w:rPr>
      <w:t xml:space="preserve"> v rámci upgrade monitorovacieho nástroja slúžiaceho na dohľad nad určitou časťou informačno-komunikačnej infraštruktúry MV SR</w:t>
    </w:r>
    <w:r w:rsidR="003476D0">
      <w:rPr>
        <w:rFonts w:ascii="Arial Narrow" w:hAnsi="Arial Narrow"/>
        <w:bCs/>
        <w:color w:val="333333"/>
        <w:sz w:val="18"/>
        <w:szCs w:val="18"/>
      </w:rPr>
      <w:t>“</w:t>
    </w:r>
  </w:p>
  <w:p w14:paraId="1654E9E4" w14:textId="6D3304C5" w:rsidR="00D70EF4" w:rsidRPr="004C0E33" w:rsidRDefault="00D70EF4" w:rsidP="004C0E33">
    <w:pPr>
      <w:rPr>
        <w:sz w:val="18"/>
        <w:szCs w:val="18"/>
      </w:rPr>
    </w:pPr>
  </w:p>
  <w:p w14:paraId="7CB49A3F" w14:textId="6A917F6F" w:rsidR="00312F97" w:rsidRPr="00312F97" w:rsidRDefault="00312F97" w:rsidP="00312F97">
    <w:pPr>
      <w:pStyle w:val="Pta"/>
      <w:rPr>
        <w:sz w:val="22"/>
        <w:szCs w:val="22"/>
      </w:rPr>
    </w:pPr>
    <w:r w:rsidRPr="00312F97">
      <w:rPr>
        <w:sz w:val="22"/>
        <w:szCs w:val="22"/>
      </w:rPr>
      <w:tab/>
    </w:r>
    <w:r w:rsidRPr="00312F97">
      <w:rPr>
        <w:sz w:val="22"/>
        <w:szCs w:val="22"/>
      </w:rPr>
      <w:fldChar w:fldCharType="begin"/>
    </w:r>
    <w:r w:rsidRPr="00312F97">
      <w:rPr>
        <w:sz w:val="22"/>
        <w:szCs w:val="22"/>
      </w:rPr>
      <w:instrText>PAGE   \* MERGEFORMAT</w:instrText>
    </w:r>
    <w:r w:rsidRPr="00312F97">
      <w:rPr>
        <w:sz w:val="22"/>
        <w:szCs w:val="22"/>
      </w:rPr>
      <w:fldChar w:fldCharType="separate"/>
    </w:r>
    <w:r w:rsidR="00AE4E9C" w:rsidRPr="00AE4E9C">
      <w:rPr>
        <w:noProof/>
        <w:sz w:val="22"/>
        <w:szCs w:val="22"/>
        <w:lang w:val="sk-SK"/>
      </w:rPr>
      <w:t>4</w:t>
    </w:r>
    <w:r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645EE7" w14:textId="77777777" w:rsidR="00BE086D" w:rsidRDefault="00BE086D">
      <w:r>
        <w:separator/>
      </w:r>
    </w:p>
  </w:footnote>
  <w:footnote w:type="continuationSeparator" w:id="0">
    <w:p w14:paraId="14BB70FB" w14:textId="77777777" w:rsidR="00BE086D" w:rsidRDefault="00BE08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6F43601"/>
    <w:multiLevelType w:val="multilevel"/>
    <w:tmpl w:val="08F63724"/>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8"/>
  </w:num>
  <w:num w:numId="2">
    <w:abstractNumId w:val="5"/>
  </w:num>
  <w:num w:numId="3">
    <w:abstractNumId w:val="16"/>
  </w:num>
  <w:num w:numId="4">
    <w:abstractNumId w:val="9"/>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4"/>
  </w:num>
  <w:num w:numId="13">
    <w:abstractNumId w:val="13"/>
  </w:num>
  <w:num w:numId="14">
    <w:abstractNumId w:val="19"/>
  </w:num>
  <w:num w:numId="15">
    <w:abstractNumId w:val="15"/>
  </w:num>
  <w:num w:numId="16">
    <w:abstractNumId w:val="17"/>
  </w:num>
  <w:num w:numId="17">
    <w:abstractNumId w:val="3"/>
  </w:num>
  <w:num w:numId="18">
    <w:abstractNumId w:val="8"/>
  </w:num>
  <w:num w:numId="19">
    <w:abstractNumId w:val="12"/>
  </w:num>
  <w:num w:numId="20">
    <w:abstractNumId w:val="20"/>
  </w:num>
  <w:num w:numId="21">
    <w:abstractNumId w:val="4"/>
  </w:num>
  <w:num w:numId="22">
    <w:abstractNumId w:val="10"/>
  </w:num>
  <w:num w:numId="23">
    <w:abstractNumId w:val="7"/>
    <w:lvlOverride w:ilvl="0">
      <w:startOverride w:val="1"/>
    </w:lvlOverride>
    <w:lvlOverride w:ilvl="1"/>
    <w:lvlOverride w:ilvl="2"/>
    <w:lvlOverride w:ilvl="3"/>
    <w:lvlOverride w:ilvl="4"/>
    <w:lvlOverride w:ilvl="5"/>
    <w:lvlOverride w:ilvl="6"/>
    <w:lvlOverride w:ilvl="7"/>
    <w:lvlOverride w:ilv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G0MLA0NTI3MLIwNzJW0lEKTi0uzszPAykwrgUARoprsS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6255"/>
    <w:rsid w:val="00047222"/>
    <w:rsid w:val="00047392"/>
    <w:rsid w:val="000476D1"/>
    <w:rsid w:val="0004792D"/>
    <w:rsid w:val="00047DEC"/>
    <w:rsid w:val="00050361"/>
    <w:rsid w:val="00050B33"/>
    <w:rsid w:val="0005102C"/>
    <w:rsid w:val="00051040"/>
    <w:rsid w:val="0005175A"/>
    <w:rsid w:val="000523BE"/>
    <w:rsid w:val="000527AD"/>
    <w:rsid w:val="00052934"/>
    <w:rsid w:val="00053419"/>
    <w:rsid w:val="00053749"/>
    <w:rsid w:val="0005615E"/>
    <w:rsid w:val="000562B7"/>
    <w:rsid w:val="000564B5"/>
    <w:rsid w:val="00057172"/>
    <w:rsid w:val="00060075"/>
    <w:rsid w:val="0006022E"/>
    <w:rsid w:val="00060C50"/>
    <w:rsid w:val="00062A0E"/>
    <w:rsid w:val="000632E0"/>
    <w:rsid w:val="000638CC"/>
    <w:rsid w:val="00063D24"/>
    <w:rsid w:val="000640B6"/>
    <w:rsid w:val="0006482C"/>
    <w:rsid w:val="00064ADB"/>
    <w:rsid w:val="00066102"/>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35AC"/>
    <w:rsid w:val="000848D2"/>
    <w:rsid w:val="00084912"/>
    <w:rsid w:val="000852F7"/>
    <w:rsid w:val="00085870"/>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654"/>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178"/>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07CD5"/>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ADA"/>
    <w:rsid w:val="00132D52"/>
    <w:rsid w:val="00133A9B"/>
    <w:rsid w:val="00134961"/>
    <w:rsid w:val="0013536E"/>
    <w:rsid w:val="0013539F"/>
    <w:rsid w:val="00135A4C"/>
    <w:rsid w:val="00135C00"/>
    <w:rsid w:val="0013610D"/>
    <w:rsid w:val="0013621F"/>
    <w:rsid w:val="00136C24"/>
    <w:rsid w:val="0013741D"/>
    <w:rsid w:val="00137A01"/>
    <w:rsid w:val="00137F4E"/>
    <w:rsid w:val="001402E9"/>
    <w:rsid w:val="00140449"/>
    <w:rsid w:val="00140A68"/>
    <w:rsid w:val="0014283F"/>
    <w:rsid w:val="00144254"/>
    <w:rsid w:val="00144331"/>
    <w:rsid w:val="00144D70"/>
    <w:rsid w:val="0014536A"/>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61CD"/>
    <w:rsid w:val="001A79A3"/>
    <w:rsid w:val="001B0889"/>
    <w:rsid w:val="001B17C7"/>
    <w:rsid w:val="001B2A71"/>
    <w:rsid w:val="001B2FDD"/>
    <w:rsid w:val="001B44CA"/>
    <w:rsid w:val="001B4C69"/>
    <w:rsid w:val="001B5574"/>
    <w:rsid w:val="001B5671"/>
    <w:rsid w:val="001B57AB"/>
    <w:rsid w:val="001B5CF6"/>
    <w:rsid w:val="001B5D57"/>
    <w:rsid w:val="001B785B"/>
    <w:rsid w:val="001B7997"/>
    <w:rsid w:val="001B7DEE"/>
    <w:rsid w:val="001C1252"/>
    <w:rsid w:val="001C18AA"/>
    <w:rsid w:val="001C1994"/>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390"/>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2D"/>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A55"/>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5FC"/>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5E"/>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128"/>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5A8E"/>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1D2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3DEA"/>
    <w:rsid w:val="002F4296"/>
    <w:rsid w:val="002F4758"/>
    <w:rsid w:val="002F4B37"/>
    <w:rsid w:val="002F4BDE"/>
    <w:rsid w:val="002F50EF"/>
    <w:rsid w:val="002F555C"/>
    <w:rsid w:val="002F56FE"/>
    <w:rsid w:val="002F571F"/>
    <w:rsid w:val="002F6C59"/>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E38"/>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D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667"/>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4F93"/>
    <w:rsid w:val="004058C6"/>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126"/>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25B8"/>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A7A7E"/>
    <w:rsid w:val="004B0774"/>
    <w:rsid w:val="004B1498"/>
    <w:rsid w:val="004B1997"/>
    <w:rsid w:val="004B201E"/>
    <w:rsid w:val="004B2034"/>
    <w:rsid w:val="004B23DC"/>
    <w:rsid w:val="004B2A2B"/>
    <w:rsid w:val="004B2D86"/>
    <w:rsid w:val="004B5C71"/>
    <w:rsid w:val="004B737F"/>
    <w:rsid w:val="004B7D80"/>
    <w:rsid w:val="004C0E33"/>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0F3"/>
    <w:rsid w:val="004D73F2"/>
    <w:rsid w:val="004D7463"/>
    <w:rsid w:val="004E18C5"/>
    <w:rsid w:val="004E196C"/>
    <w:rsid w:val="004E1D2F"/>
    <w:rsid w:val="004E20F3"/>
    <w:rsid w:val="004E256A"/>
    <w:rsid w:val="004E2C06"/>
    <w:rsid w:val="004E35C9"/>
    <w:rsid w:val="004E3D82"/>
    <w:rsid w:val="004E443E"/>
    <w:rsid w:val="004E4948"/>
    <w:rsid w:val="004E4B2F"/>
    <w:rsid w:val="004E4FBF"/>
    <w:rsid w:val="004E6159"/>
    <w:rsid w:val="004E6593"/>
    <w:rsid w:val="004E73DF"/>
    <w:rsid w:val="004E7722"/>
    <w:rsid w:val="004E77C6"/>
    <w:rsid w:val="004F012B"/>
    <w:rsid w:val="004F0583"/>
    <w:rsid w:val="004F0C75"/>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6116"/>
    <w:rsid w:val="00506CAF"/>
    <w:rsid w:val="005072EB"/>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71D"/>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4622"/>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67C4B"/>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39A7"/>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171E"/>
    <w:rsid w:val="005D2441"/>
    <w:rsid w:val="005D3331"/>
    <w:rsid w:val="005D4F68"/>
    <w:rsid w:val="005D5FEF"/>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7A2"/>
    <w:rsid w:val="005F2BBA"/>
    <w:rsid w:val="005F357E"/>
    <w:rsid w:val="005F3D54"/>
    <w:rsid w:val="005F4F04"/>
    <w:rsid w:val="005F52B6"/>
    <w:rsid w:val="005F65B7"/>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B9"/>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6ACF"/>
    <w:rsid w:val="0067727A"/>
    <w:rsid w:val="00677E40"/>
    <w:rsid w:val="006803F5"/>
    <w:rsid w:val="00680754"/>
    <w:rsid w:val="00680813"/>
    <w:rsid w:val="00680E08"/>
    <w:rsid w:val="00680E6D"/>
    <w:rsid w:val="006810C7"/>
    <w:rsid w:val="0068276A"/>
    <w:rsid w:val="006831E4"/>
    <w:rsid w:val="00683F85"/>
    <w:rsid w:val="006840D8"/>
    <w:rsid w:val="00684C99"/>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11A"/>
    <w:rsid w:val="00696B57"/>
    <w:rsid w:val="00697205"/>
    <w:rsid w:val="00697342"/>
    <w:rsid w:val="006A09CB"/>
    <w:rsid w:val="006A1B69"/>
    <w:rsid w:val="006A225E"/>
    <w:rsid w:val="006A2F70"/>
    <w:rsid w:val="006A333D"/>
    <w:rsid w:val="006A3D0F"/>
    <w:rsid w:val="006A451C"/>
    <w:rsid w:val="006A4A5D"/>
    <w:rsid w:val="006A4A63"/>
    <w:rsid w:val="006A5222"/>
    <w:rsid w:val="006A52EC"/>
    <w:rsid w:val="006A57EE"/>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C7110"/>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770"/>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0F8A"/>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8A4"/>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8ED"/>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42E9"/>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39D"/>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1E29"/>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1B5E"/>
    <w:rsid w:val="00824017"/>
    <w:rsid w:val="00824B89"/>
    <w:rsid w:val="00825070"/>
    <w:rsid w:val="008259B0"/>
    <w:rsid w:val="00827269"/>
    <w:rsid w:val="008272EF"/>
    <w:rsid w:val="008305CC"/>
    <w:rsid w:val="00830899"/>
    <w:rsid w:val="00831A3C"/>
    <w:rsid w:val="00832122"/>
    <w:rsid w:val="0083221A"/>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735"/>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770EC"/>
    <w:rsid w:val="008806B3"/>
    <w:rsid w:val="00880D7A"/>
    <w:rsid w:val="008819B2"/>
    <w:rsid w:val="00881DC3"/>
    <w:rsid w:val="00882294"/>
    <w:rsid w:val="00883CD7"/>
    <w:rsid w:val="00883CF8"/>
    <w:rsid w:val="0088447D"/>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250"/>
    <w:rsid w:val="008B2A65"/>
    <w:rsid w:val="008B2CE6"/>
    <w:rsid w:val="008B34C4"/>
    <w:rsid w:val="008B3F3D"/>
    <w:rsid w:val="008B4A64"/>
    <w:rsid w:val="008B5A01"/>
    <w:rsid w:val="008B5DE0"/>
    <w:rsid w:val="008B674C"/>
    <w:rsid w:val="008B68A8"/>
    <w:rsid w:val="008B6EA5"/>
    <w:rsid w:val="008C156B"/>
    <w:rsid w:val="008C1CFA"/>
    <w:rsid w:val="008C268B"/>
    <w:rsid w:val="008C352F"/>
    <w:rsid w:val="008C3DDE"/>
    <w:rsid w:val="008C55DC"/>
    <w:rsid w:val="008C6244"/>
    <w:rsid w:val="008C6D4B"/>
    <w:rsid w:val="008C6F58"/>
    <w:rsid w:val="008C7199"/>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2E52"/>
    <w:rsid w:val="008F3912"/>
    <w:rsid w:val="008F41AE"/>
    <w:rsid w:val="008F5B17"/>
    <w:rsid w:val="008F6093"/>
    <w:rsid w:val="008F66AD"/>
    <w:rsid w:val="008F6961"/>
    <w:rsid w:val="008F6CCA"/>
    <w:rsid w:val="008F790D"/>
    <w:rsid w:val="00901B33"/>
    <w:rsid w:val="00902041"/>
    <w:rsid w:val="009028C9"/>
    <w:rsid w:val="00902CC8"/>
    <w:rsid w:val="0090417A"/>
    <w:rsid w:val="0090430F"/>
    <w:rsid w:val="009048FE"/>
    <w:rsid w:val="00904A92"/>
    <w:rsid w:val="00904D57"/>
    <w:rsid w:val="00904FFA"/>
    <w:rsid w:val="009050A0"/>
    <w:rsid w:val="00905DA9"/>
    <w:rsid w:val="00906C75"/>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2909"/>
    <w:rsid w:val="009233E9"/>
    <w:rsid w:val="00923ACE"/>
    <w:rsid w:val="00924637"/>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5781"/>
    <w:rsid w:val="00946375"/>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2ED"/>
    <w:rsid w:val="009655A0"/>
    <w:rsid w:val="00966289"/>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3C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2CBF"/>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BDE"/>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37731"/>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63C"/>
    <w:rsid w:val="00A51D3F"/>
    <w:rsid w:val="00A5325E"/>
    <w:rsid w:val="00A53AE6"/>
    <w:rsid w:val="00A54A44"/>
    <w:rsid w:val="00A555B4"/>
    <w:rsid w:val="00A56078"/>
    <w:rsid w:val="00A569E3"/>
    <w:rsid w:val="00A569E4"/>
    <w:rsid w:val="00A56D20"/>
    <w:rsid w:val="00A5762C"/>
    <w:rsid w:val="00A6009F"/>
    <w:rsid w:val="00A61D74"/>
    <w:rsid w:val="00A62D71"/>
    <w:rsid w:val="00A637DD"/>
    <w:rsid w:val="00A63F39"/>
    <w:rsid w:val="00A64335"/>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6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1F55"/>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2934"/>
    <w:rsid w:val="00AB3144"/>
    <w:rsid w:val="00AB38D0"/>
    <w:rsid w:val="00AB4127"/>
    <w:rsid w:val="00AB480D"/>
    <w:rsid w:val="00AB62D1"/>
    <w:rsid w:val="00AB64FE"/>
    <w:rsid w:val="00AB7165"/>
    <w:rsid w:val="00AB7288"/>
    <w:rsid w:val="00AC0C1E"/>
    <w:rsid w:val="00AC0CF8"/>
    <w:rsid w:val="00AC0F91"/>
    <w:rsid w:val="00AC206C"/>
    <w:rsid w:val="00AC20D0"/>
    <w:rsid w:val="00AC35D7"/>
    <w:rsid w:val="00AC366F"/>
    <w:rsid w:val="00AC3CC2"/>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4E9C"/>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52D"/>
    <w:rsid w:val="00B14883"/>
    <w:rsid w:val="00B14A6A"/>
    <w:rsid w:val="00B14D6D"/>
    <w:rsid w:val="00B1546E"/>
    <w:rsid w:val="00B16B29"/>
    <w:rsid w:val="00B17718"/>
    <w:rsid w:val="00B20619"/>
    <w:rsid w:val="00B20787"/>
    <w:rsid w:val="00B20F4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A65"/>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1B6"/>
    <w:rsid w:val="00B905B3"/>
    <w:rsid w:val="00B9128A"/>
    <w:rsid w:val="00B91FD7"/>
    <w:rsid w:val="00B92145"/>
    <w:rsid w:val="00B92465"/>
    <w:rsid w:val="00B92ED1"/>
    <w:rsid w:val="00B93088"/>
    <w:rsid w:val="00B93138"/>
    <w:rsid w:val="00B9394E"/>
    <w:rsid w:val="00B93B24"/>
    <w:rsid w:val="00B951D1"/>
    <w:rsid w:val="00B9573C"/>
    <w:rsid w:val="00B959DC"/>
    <w:rsid w:val="00B965A5"/>
    <w:rsid w:val="00B965D4"/>
    <w:rsid w:val="00B96873"/>
    <w:rsid w:val="00B969B8"/>
    <w:rsid w:val="00B96C50"/>
    <w:rsid w:val="00B97CDA"/>
    <w:rsid w:val="00BA0A75"/>
    <w:rsid w:val="00BA0ED0"/>
    <w:rsid w:val="00BA13D8"/>
    <w:rsid w:val="00BA1D61"/>
    <w:rsid w:val="00BA25DE"/>
    <w:rsid w:val="00BA43EB"/>
    <w:rsid w:val="00BA4AB4"/>
    <w:rsid w:val="00BA4D25"/>
    <w:rsid w:val="00BA5278"/>
    <w:rsid w:val="00BA52A4"/>
    <w:rsid w:val="00BA555A"/>
    <w:rsid w:val="00BA5B8C"/>
    <w:rsid w:val="00BA5CE2"/>
    <w:rsid w:val="00BA7D76"/>
    <w:rsid w:val="00BB0F8F"/>
    <w:rsid w:val="00BB1162"/>
    <w:rsid w:val="00BB1195"/>
    <w:rsid w:val="00BB2565"/>
    <w:rsid w:val="00BB418A"/>
    <w:rsid w:val="00BB4989"/>
    <w:rsid w:val="00BB4C56"/>
    <w:rsid w:val="00BB4EE1"/>
    <w:rsid w:val="00BB63BD"/>
    <w:rsid w:val="00BB6EF8"/>
    <w:rsid w:val="00BB7720"/>
    <w:rsid w:val="00BC0930"/>
    <w:rsid w:val="00BC12F2"/>
    <w:rsid w:val="00BC16D0"/>
    <w:rsid w:val="00BC1B30"/>
    <w:rsid w:val="00BC266D"/>
    <w:rsid w:val="00BC34E7"/>
    <w:rsid w:val="00BC4378"/>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086D"/>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0205"/>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3F2"/>
    <w:rsid w:val="00C45B64"/>
    <w:rsid w:val="00C45C5B"/>
    <w:rsid w:val="00C4720E"/>
    <w:rsid w:val="00C47F08"/>
    <w:rsid w:val="00C50394"/>
    <w:rsid w:val="00C50474"/>
    <w:rsid w:val="00C50A8E"/>
    <w:rsid w:val="00C513FF"/>
    <w:rsid w:val="00C51D3B"/>
    <w:rsid w:val="00C51E94"/>
    <w:rsid w:val="00C522F0"/>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88"/>
    <w:rsid w:val="00C671CA"/>
    <w:rsid w:val="00C67442"/>
    <w:rsid w:val="00C70654"/>
    <w:rsid w:val="00C707F5"/>
    <w:rsid w:val="00C716C9"/>
    <w:rsid w:val="00C72365"/>
    <w:rsid w:val="00C727CC"/>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87B6C"/>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2EE8"/>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0BF"/>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CDA"/>
    <w:rsid w:val="00CD2D38"/>
    <w:rsid w:val="00CD3155"/>
    <w:rsid w:val="00CD41B6"/>
    <w:rsid w:val="00CD45C6"/>
    <w:rsid w:val="00CD5BF4"/>
    <w:rsid w:val="00CD6108"/>
    <w:rsid w:val="00CD7CFC"/>
    <w:rsid w:val="00CE09C2"/>
    <w:rsid w:val="00CE232F"/>
    <w:rsid w:val="00CE34F2"/>
    <w:rsid w:val="00CE39BA"/>
    <w:rsid w:val="00CE4390"/>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71"/>
    <w:rsid w:val="00D057CA"/>
    <w:rsid w:val="00D05F81"/>
    <w:rsid w:val="00D108E9"/>
    <w:rsid w:val="00D11531"/>
    <w:rsid w:val="00D11FBC"/>
    <w:rsid w:val="00D1220C"/>
    <w:rsid w:val="00D124B7"/>
    <w:rsid w:val="00D1295D"/>
    <w:rsid w:val="00D145BF"/>
    <w:rsid w:val="00D1496B"/>
    <w:rsid w:val="00D15073"/>
    <w:rsid w:val="00D15789"/>
    <w:rsid w:val="00D160F2"/>
    <w:rsid w:val="00D174E7"/>
    <w:rsid w:val="00D174ED"/>
    <w:rsid w:val="00D17737"/>
    <w:rsid w:val="00D1784B"/>
    <w:rsid w:val="00D17A86"/>
    <w:rsid w:val="00D20156"/>
    <w:rsid w:val="00D212B1"/>
    <w:rsid w:val="00D22795"/>
    <w:rsid w:val="00D23A39"/>
    <w:rsid w:val="00D23D4A"/>
    <w:rsid w:val="00D23F7A"/>
    <w:rsid w:val="00D253FB"/>
    <w:rsid w:val="00D25520"/>
    <w:rsid w:val="00D25563"/>
    <w:rsid w:val="00D2650E"/>
    <w:rsid w:val="00D27522"/>
    <w:rsid w:val="00D3011A"/>
    <w:rsid w:val="00D30457"/>
    <w:rsid w:val="00D3073E"/>
    <w:rsid w:val="00D30DCC"/>
    <w:rsid w:val="00D310EE"/>
    <w:rsid w:val="00D311E2"/>
    <w:rsid w:val="00D31E0F"/>
    <w:rsid w:val="00D33ED6"/>
    <w:rsid w:val="00D34189"/>
    <w:rsid w:val="00D367CA"/>
    <w:rsid w:val="00D36B11"/>
    <w:rsid w:val="00D3706A"/>
    <w:rsid w:val="00D404A1"/>
    <w:rsid w:val="00D40518"/>
    <w:rsid w:val="00D40746"/>
    <w:rsid w:val="00D4076B"/>
    <w:rsid w:val="00D40865"/>
    <w:rsid w:val="00D41765"/>
    <w:rsid w:val="00D41BB8"/>
    <w:rsid w:val="00D42853"/>
    <w:rsid w:val="00D429D8"/>
    <w:rsid w:val="00D42F21"/>
    <w:rsid w:val="00D42F88"/>
    <w:rsid w:val="00D4408E"/>
    <w:rsid w:val="00D442FD"/>
    <w:rsid w:val="00D4462F"/>
    <w:rsid w:val="00D44C60"/>
    <w:rsid w:val="00D451F1"/>
    <w:rsid w:val="00D45568"/>
    <w:rsid w:val="00D458C2"/>
    <w:rsid w:val="00D4647E"/>
    <w:rsid w:val="00D46C43"/>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0EF4"/>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0A82"/>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A7C5E"/>
    <w:rsid w:val="00DB07A2"/>
    <w:rsid w:val="00DB087B"/>
    <w:rsid w:val="00DB169E"/>
    <w:rsid w:val="00DB1AD5"/>
    <w:rsid w:val="00DB24DB"/>
    <w:rsid w:val="00DB24E3"/>
    <w:rsid w:val="00DB321B"/>
    <w:rsid w:val="00DB520D"/>
    <w:rsid w:val="00DB69E2"/>
    <w:rsid w:val="00DB6A70"/>
    <w:rsid w:val="00DC0387"/>
    <w:rsid w:val="00DC12E9"/>
    <w:rsid w:val="00DC138F"/>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3CE1"/>
    <w:rsid w:val="00DE42C0"/>
    <w:rsid w:val="00DE4934"/>
    <w:rsid w:val="00DE4DCD"/>
    <w:rsid w:val="00DE4EEC"/>
    <w:rsid w:val="00DE5054"/>
    <w:rsid w:val="00DE605D"/>
    <w:rsid w:val="00DE6EF2"/>
    <w:rsid w:val="00DE72FE"/>
    <w:rsid w:val="00DE75B5"/>
    <w:rsid w:val="00DF000E"/>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DA"/>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5FFC"/>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4B0C"/>
    <w:rsid w:val="00E95E79"/>
    <w:rsid w:val="00E960A9"/>
    <w:rsid w:val="00E96C8E"/>
    <w:rsid w:val="00E96CE0"/>
    <w:rsid w:val="00E97BD0"/>
    <w:rsid w:val="00E97C49"/>
    <w:rsid w:val="00E97CAD"/>
    <w:rsid w:val="00E97D07"/>
    <w:rsid w:val="00EA01D7"/>
    <w:rsid w:val="00EA13BB"/>
    <w:rsid w:val="00EA1E4E"/>
    <w:rsid w:val="00EA1F6A"/>
    <w:rsid w:val="00EA220D"/>
    <w:rsid w:val="00EA264C"/>
    <w:rsid w:val="00EA2A9D"/>
    <w:rsid w:val="00EA2C71"/>
    <w:rsid w:val="00EA378B"/>
    <w:rsid w:val="00EA614B"/>
    <w:rsid w:val="00EA7384"/>
    <w:rsid w:val="00EB2243"/>
    <w:rsid w:val="00EB2D0D"/>
    <w:rsid w:val="00EB316F"/>
    <w:rsid w:val="00EB3914"/>
    <w:rsid w:val="00EB4145"/>
    <w:rsid w:val="00EB5D6C"/>
    <w:rsid w:val="00EB5E54"/>
    <w:rsid w:val="00EB6AB4"/>
    <w:rsid w:val="00EC0227"/>
    <w:rsid w:val="00EC02B2"/>
    <w:rsid w:val="00EC046B"/>
    <w:rsid w:val="00EC152A"/>
    <w:rsid w:val="00EC1C3E"/>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0BD"/>
    <w:rsid w:val="00ED785C"/>
    <w:rsid w:val="00EE0A34"/>
    <w:rsid w:val="00EE2F2A"/>
    <w:rsid w:val="00EE303D"/>
    <w:rsid w:val="00EE3381"/>
    <w:rsid w:val="00EE4C35"/>
    <w:rsid w:val="00EE4C3B"/>
    <w:rsid w:val="00EE5062"/>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690"/>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058"/>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3E8E"/>
    <w:rsid w:val="00F64643"/>
    <w:rsid w:val="00F64730"/>
    <w:rsid w:val="00F64B86"/>
    <w:rsid w:val="00F65516"/>
    <w:rsid w:val="00F666BA"/>
    <w:rsid w:val="00F66D06"/>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B63"/>
    <w:rsid w:val="00F82D1C"/>
    <w:rsid w:val="00F85E50"/>
    <w:rsid w:val="00F85E9C"/>
    <w:rsid w:val="00F870DA"/>
    <w:rsid w:val="00F873DD"/>
    <w:rsid w:val="00F8765E"/>
    <w:rsid w:val="00F87D91"/>
    <w:rsid w:val="00F90860"/>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2FFD"/>
    <w:rsid w:val="00FB311E"/>
    <w:rsid w:val="00FB392E"/>
    <w:rsid w:val="00FB4793"/>
    <w:rsid w:val="00FB4B1E"/>
    <w:rsid w:val="00FB5E88"/>
    <w:rsid w:val="00FB5E97"/>
    <w:rsid w:val="00FB6291"/>
    <w:rsid w:val="00FB7021"/>
    <w:rsid w:val="00FB76F6"/>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03C1"/>
    <w:rsid w:val="00FD159F"/>
    <w:rsid w:val="00FD1C0A"/>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31B2"/>
    <w:rsid w:val="00FE566E"/>
    <w:rsid w:val="00FE58F0"/>
    <w:rsid w:val="00FE7BBF"/>
    <w:rsid w:val="00FE7FE8"/>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 w:val="011CA388"/>
    <w:rsid w:val="12763701"/>
    <w:rsid w:val="1BB4442E"/>
    <w:rsid w:val="1D50148F"/>
    <w:rsid w:val="405C44E5"/>
    <w:rsid w:val="66FF1CE4"/>
    <w:rsid w:val="756E650D"/>
    <w:rsid w:val="7708C1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 w:type="paragraph" w:styleId="Textvysvetlivky">
    <w:name w:val="endnote text"/>
    <w:basedOn w:val="Normlny"/>
    <w:link w:val="TextvysvetlivkyChar"/>
    <w:semiHidden/>
    <w:unhideWhenUsed/>
    <w:rsid w:val="007E1E29"/>
    <w:rPr>
      <w:sz w:val="20"/>
      <w:szCs w:val="20"/>
    </w:rPr>
  </w:style>
  <w:style w:type="character" w:customStyle="1" w:styleId="TextvysvetlivkyChar">
    <w:name w:val="Text vysvetlivky Char"/>
    <w:basedOn w:val="Predvolenpsmoodseku"/>
    <w:link w:val="Textvysvetlivky"/>
    <w:semiHidden/>
    <w:rsid w:val="007E1E29"/>
  </w:style>
  <w:style w:type="character" w:styleId="Odkaznavysvetlivku">
    <w:name w:val="endnote reference"/>
    <w:basedOn w:val="Predvolenpsmoodseku"/>
    <w:semiHidden/>
    <w:unhideWhenUsed/>
    <w:rsid w:val="007E1E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379017877">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49633/summary" TargetMode="Externa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lsc@minv.sk"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www.uvo.gov.sk/vestnik-a-registre/vestnik/oznamenie/detail/518497?cHash=cce9e10edccc476914a7ab6f2dd7a8b8"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josephine.proebiz.com/sk/tender/19581/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9D4C5-444D-4FFA-BD02-70CA2B6A6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10</TotalTime>
  <Pages>9</Pages>
  <Words>3161</Words>
  <Characters>18018</Characters>
  <Application>Microsoft Office Word</Application>
  <DocSecurity>0</DocSecurity>
  <Lines>150</Lines>
  <Paragraphs>42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Tomáš Rybárik</cp:lastModifiedBy>
  <cp:revision>5</cp:revision>
  <cp:lastPrinted>2021-01-20T13:59:00Z</cp:lastPrinted>
  <dcterms:created xsi:type="dcterms:W3CDTF">2024-03-22T11:20:00Z</dcterms:created>
  <dcterms:modified xsi:type="dcterms:W3CDTF">2024-07-26T15:18:00Z</dcterms:modified>
</cp:coreProperties>
</file>